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298" w:rsidRDefault="003C70EC">
      <w:pPr>
        <w:jc w:val="center"/>
        <w:rPr>
          <w:lang w:eastAsia="zh-CN"/>
        </w:rPr>
      </w:pPr>
      <w:r w:rsidRPr="003C70EC">
        <w:rPr>
          <w:rFonts w:hint="eastAsia"/>
          <w:b/>
          <w:bCs/>
          <w:sz w:val="28"/>
          <w:szCs w:val="28"/>
          <w:lang w:eastAsia="zh-CN"/>
        </w:rPr>
        <w:t>一年级下册数学一课一练</w:t>
      </w:r>
      <w:r w:rsidRPr="003C70EC">
        <w:rPr>
          <w:rFonts w:hint="eastAsia"/>
          <w:b/>
          <w:bCs/>
          <w:sz w:val="28"/>
          <w:szCs w:val="28"/>
          <w:lang w:eastAsia="zh-CN"/>
        </w:rPr>
        <w:t>-20.</w:t>
      </w:r>
      <w:r w:rsidRPr="003C70EC">
        <w:rPr>
          <w:rFonts w:hint="eastAsia"/>
          <w:b/>
          <w:bCs/>
          <w:sz w:val="28"/>
          <w:szCs w:val="28"/>
          <w:lang w:eastAsia="zh-CN"/>
        </w:rPr>
        <w:t>退位减法（一）</w:t>
      </w:r>
      <w:r w:rsidRPr="003C70EC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:rsidR="00DD6298" w:rsidRDefault="003C70E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3C70EC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1.72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＝（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）。</w:t>
      </w:r>
    </w:p>
    <w:p w:rsidR="00DD6298" w:rsidRDefault="003C70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73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54477B12" wp14:editId="55494CE9">
            <wp:extent cx="19101" cy="3820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63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78186BA5" wp14:editId="5BE69373">
            <wp:extent cx="19101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81</w:t>
      </w:r>
    </w:p>
    <w:p w:rsidR="00DD6298" w:rsidRDefault="003C70EC">
      <w:pPr>
        <w:spacing w:after="0"/>
      </w:pPr>
      <w:r>
        <w:rPr>
          <w:color w:val="000000"/>
        </w:rPr>
        <w:t>2.44</w:t>
      </w:r>
      <w:r>
        <w:rPr>
          <w:color w:val="000000"/>
        </w:rPr>
        <w:t>－</w:t>
      </w:r>
      <w:r>
        <w:rPr>
          <w:color w:val="000000"/>
        </w:rPr>
        <w:t>19=</w:t>
      </w:r>
      <w:r>
        <w:rPr>
          <w:color w:val="000000"/>
        </w:rPr>
        <w:t>（</w:t>
      </w:r>
      <w:r>
        <w:rPr>
          <w:color w:val="000000"/>
        </w:rPr>
        <w:t xml:space="preserve">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DD6298" w:rsidRDefault="003C70EC">
      <w:pPr>
        <w:spacing w:after="0"/>
        <w:ind w:left="150"/>
      </w:pPr>
      <w:r>
        <w:rPr>
          <w:color w:val="000000"/>
        </w:rPr>
        <w:t>A. 35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37B37C05" wp14:editId="7BA98C1A">
            <wp:extent cx="28651" cy="3820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15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3270BBCE" wp14:editId="29E19924">
            <wp:extent cx="28651" cy="3820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25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4EBCC29C" wp14:editId="3A82ADEB">
            <wp:extent cx="28651" cy="3820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5</w:t>
      </w:r>
    </w:p>
    <w:p w:rsidR="00DD6298" w:rsidRDefault="003C70EC">
      <w:pPr>
        <w:spacing w:after="0"/>
      </w:pPr>
      <w:r>
        <w:rPr>
          <w:color w:val="000000"/>
        </w:rPr>
        <w:t>3.76</w:t>
      </w:r>
      <w:r>
        <w:rPr>
          <w:color w:val="000000"/>
        </w:rPr>
        <w:t>－</w:t>
      </w:r>
      <w:r>
        <w:rPr>
          <w:color w:val="000000"/>
        </w:rPr>
        <w:t>58=</w:t>
      </w:r>
      <w:r>
        <w:rPr>
          <w:color w:val="000000"/>
        </w:rPr>
        <w:t>（</w:t>
      </w:r>
      <w:r>
        <w:rPr>
          <w:color w:val="000000"/>
        </w:rPr>
        <w:t xml:space="preserve">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DD6298" w:rsidRDefault="003C70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28                                         B. 18                                  </w:t>
      </w:r>
      <w:r>
        <w:rPr>
          <w:color w:val="000000"/>
          <w:lang w:eastAsia="zh-CN"/>
        </w:rPr>
        <w:t>       C. 27                                         D. 17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一件上衣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元，妈妈给了售货员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元钱，应找回（</w:t>
      </w:r>
      <w:r>
        <w:rPr>
          <w:color w:val="000000"/>
          <w:lang w:eastAsia="zh-CN"/>
        </w:rPr>
        <w:t xml:space="preserve">    </w:t>
      </w:r>
      <w:r>
        <w:rPr>
          <w:color w:val="000000"/>
          <w:lang w:eastAsia="zh-CN"/>
        </w:rPr>
        <w:t>）钱。</w:t>
      </w:r>
      <w:r>
        <w:rPr>
          <w:color w:val="000000"/>
          <w:lang w:eastAsia="zh-CN"/>
        </w:rPr>
        <w:t xml:space="preserve">            </w:t>
      </w:r>
    </w:p>
    <w:p w:rsidR="00DD6298" w:rsidRDefault="003C70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5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4256E2A4" wp14:editId="1A41985B">
            <wp:extent cx="19101" cy="3820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15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617E8850" wp14:editId="4E405A2D">
            <wp:extent cx="19101" cy="3820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25</w:t>
      </w:r>
      <w:r>
        <w:rPr>
          <w:color w:val="000000"/>
          <w:lang w:eastAsia="zh-CN"/>
        </w:rPr>
        <w:t>元</w:t>
      </w:r>
    </w:p>
    <w:p w:rsidR="003C70EC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5.32</w:t>
      </w:r>
      <w:r>
        <w:rPr>
          <w:color w:val="000000"/>
          <w:lang w:eastAsia="zh-CN"/>
        </w:rPr>
        <w:t>连续加上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，得数是</w:t>
      </w:r>
      <w:r>
        <w:rPr>
          <w:color w:val="000000"/>
          <w:lang w:eastAsia="zh-CN"/>
        </w:rPr>
        <w:t>(    )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DD6298" w:rsidRDefault="003C70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36                  </w:t>
      </w:r>
      <w:r>
        <w:rPr>
          <w:color w:val="000000"/>
          <w:lang w:eastAsia="zh-CN"/>
        </w:rPr>
        <w:t>                          </w:t>
      </w:r>
      <w:r>
        <w:rPr>
          <w:noProof/>
          <w:lang w:eastAsia="zh-CN"/>
        </w:rPr>
        <w:drawing>
          <wp:inline distT="0" distB="0" distL="0" distR="0" wp14:anchorId="15D04685" wp14:editId="722E0B72">
            <wp:extent cx="19101" cy="3820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38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6B79F7EB" wp14:editId="4128D49A">
            <wp:extent cx="19101" cy="38202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40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二年级同学看电影，买了</w:t>
      </w:r>
      <w:r>
        <w:rPr>
          <w:color w:val="000000"/>
          <w:lang w:eastAsia="zh-CN"/>
        </w:rPr>
        <w:t>77</w:t>
      </w:r>
      <w:r>
        <w:rPr>
          <w:color w:val="000000"/>
          <w:lang w:eastAsia="zh-CN"/>
        </w:rPr>
        <w:t>张票，后来退了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张。二年级看电影的人数是（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DD6298" w:rsidRDefault="003C70EC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68</w:t>
      </w:r>
      <w:r>
        <w:rPr>
          <w:color w:val="000000"/>
          <w:lang w:eastAsia="zh-CN"/>
        </w:rPr>
        <w:t>人</w:t>
      </w:r>
      <w:r>
        <w:rPr>
          <w:color w:val="000000"/>
          <w:lang w:eastAsia="zh-CN"/>
        </w:rPr>
        <w:t>                                         B. 69</w:t>
      </w:r>
      <w:r>
        <w:rPr>
          <w:color w:val="000000"/>
          <w:lang w:eastAsia="zh-CN"/>
        </w:rPr>
        <w:t>人</w:t>
      </w:r>
      <w:r>
        <w:rPr>
          <w:color w:val="000000"/>
          <w:lang w:eastAsia="zh-CN"/>
        </w:rPr>
        <w:t>                                         C. 86</w:t>
      </w:r>
      <w:r>
        <w:rPr>
          <w:color w:val="000000"/>
          <w:lang w:eastAsia="zh-CN"/>
        </w:rPr>
        <w:t>人</w:t>
      </w:r>
    </w:p>
    <w:p w:rsidR="00DD6298" w:rsidRDefault="003C70E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判断对错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食堂买来面粉</w:t>
      </w:r>
      <w:r>
        <w:rPr>
          <w:color w:val="000000"/>
          <w:lang w:eastAsia="zh-CN"/>
        </w:rPr>
        <w:t>35</w:t>
      </w:r>
      <w:r>
        <w:rPr>
          <w:color w:val="000000"/>
          <w:lang w:eastAsia="zh-CN"/>
        </w:rPr>
        <w:t>千克，买来大米</w:t>
      </w:r>
      <w:r>
        <w:rPr>
          <w:color w:val="000000"/>
          <w:lang w:eastAsia="zh-CN"/>
        </w:rPr>
        <w:t>80</w:t>
      </w:r>
      <w:r>
        <w:rPr>
          <w:color w:val="000000"/>
          <w:lang w:eastAsia="zh-CN"/>
        </w:rPr>
        <w:t>千克。买来的面粉比大米少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千克。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 wp14:anchorId="5A4CF1E5" wp14:editId="54E8BFF9">
            <wp:extent cx="2864739" cy="1489659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4739" cy="1489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判断对错</w:t>
      </w:r>
      <w:r>
        <w:rPr>
          <w:color w:val="000000"/>
          <w:lang w:eastAsia="zh-CN"/>
        </w:rPr>
        <w:t xml:space="preserve">  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60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 xml:space="preserve">54=16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24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 xml:space="preserve">16=18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判断对错</w:t>
      </w:r>
      <w:r>
        <w:rPr>
          <w:color w:val="000000"/>
          <w:lang w:eastAsia="zh-CN"/>
        </w:rPr>
        <w:t xml:space="preserve">  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 xml:space="preserve">25=20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37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 xml:space="preserve">18=19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甲数是</w:t>
      </w:r>
      <w:r>
        <w:rPr>
          <w:color w:val="000000"/>
          <w:lang w:eastAsia="zh-CN"/>
        </w:rPr>
        <w:t>80</w:t>
      </w:r>
      <w:r>
        <w:rPr>
          <w:color w:val="000000"/>
          <w:lang w:eastAsia="zh-CN"/>
        </w:rPr>
        <w:t>，比乙数多</w:t>
      </w:r>
      <w:r>
        <w:rPr>
          <w:color w:val="000000"/>
          <w:lang w:eastAsia="zh-CN"/>
        </w:rPr>
        <w:t>26</w:t>
      </w:r>
      <w:r>
        <w:rPr>
          <w:color w:val="000000"/>
          <w:lang w:eastAsia="zh-CN"/>
        </w:rPr>
        <w:t>，求两数和列式是</w:t>
      </w:r>
      <w:r>
        <w:rPr>
          <w:color w:val="000000"/>
          <w:lang w:eastAsia="zh-CN"/>
        </w:rPr>
        <w:t xml:space="preserve">80+26.  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bookmarkStart w:id="0" w:name="_GoBack"/>
      <w:bookmarkEnd w:id="0"/>
      <w:r>
        <w:rPr>
          <w:noProof/>
          <w:lang w:eastAsia="zh-CN"/>
        </w:rPr>
        <w:drawing>
          <wp:inline distT="0" distB="0" distL="0" distR="0" wp14:anchorId="00198EE0" wp14:editId="6F8ACB90">
            <wp:extent cx="861817" cy="15430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4006" cy="1546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       </w:t>
      </w:r>
    </w:p>
    <w:p w:rsidR="00DD6298" w:rsidRDefault="003C70E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12.</w:t>
      </w:r>
      <w:r>
        <w:rPr>
          <w:color w:val="000000"/>
          <w:lang w:eastAsia="zh-CN"/>
        </w:rPr>
        <w:t>口算．</w:t>
      </w:r>
      <w:r>
        <w:rPr>
          <w:color w:val="000000"/>
          <w:lang w:eastAsia="zh-CN"/>
        </w:rPr>
        <w:t xml:space="preserve">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42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6=________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70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8=________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66=________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61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9=________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90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70=________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用竖式计算．</w:t>
      </w:r>
      <w:r>
        <w:rPr>
          <w:color w:val="000000"/>
          <w:lang w:eastAsia="zh-CN"/>
        </w:rPr>
        <w:t xml:space="preserve">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36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________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40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17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________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用竖式计算</w:t>
      </w:r>
      <w:r>
        <w:rPr>
          <w:color w:val="000000"/>
          <w:lang w:eastAsia="zh-CN"/>
        </w:rPr>
        <w:t xml:space="preserve">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30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23=________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用竖式计算．</w:t>
      </w:r>
      <w:r>
        <w:rPr>
          <w:color w:val="000000"/>
          <w:lang w:eastAsia="zh-CN"/>
        </w:rPr>
        <w:t xml:space="preserve">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54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23=________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66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19=________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38</w:t>
      </w:r>
      <w:r>
        <w:rPr>
          <w:color w:val="000000"/>
          <w:lang w:eastAsia="zh-CN"/>
        </w:rPr>
        <w:t>＋</w:t>
      </w:r>
      <w:r>
        <w:rPr>
          <w:color w:val="000000"/>
          <w:lang w:eastAsia="zh-CN"/>
        </w:rPr>
        <w:t>52=________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操场上有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人在打篮球，</w:t>
      </w:r>
      <w:r>
        <w:rPr>
          <w:color w:val="000000"/>
          <w:lang w:eastAsia="zh-CN"/>
        </w:rPr>
        <w:t>18</w:t>
      </w:r>
      <w:r>
        <w:rPr>
          <w:color w:val="000000"/>
          <w:lang w:eastAsia="zh-CN"/>
        </w:rPr>
        <w:t>人在踢足球，</w:t>
      </w:r>
      <w:r>
        <w:rPr>
          <w:color w:val="000000"/>
          <w:lang w:eastAsia="zh-CN"/>
        </w:rPr>
        <w:t>44</w:t>
      </w:r>
      <w:r>
        <w:rPr>
          <w:color w:val="000000"/>
          <w:lang w:eastAsia="zh-CN"/>
        </w:rPr>
        <w:t>人在做操，参加这三项运动的一共有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人。</w:t>
      </w:r>
      <w:r>
        <w:rPr>
          <w:color w:val="000000"/>
          <w:lang w:eastAsia="zh-CN"/>
        </w:rPr>
        <w:t xml:space="preserve">  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口算</w:t>
      </w:r>
      <w:r>
        <w:rPr>
          <w:color w:val="000000"/>
          <w:lang w:eastAsia="zh-CN"/>
        </w:rPr>
        <w:t>74-56</w:t>
      </w:r>
      <w:r>
        <w:rPr>
          <w:color w:val="000000"/>
          <w:lang w:eastAsia="zh-CN"/>
        </w:rPr>
        <w:t>，先算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，后算</w:t>
      </w:r>
      <w:r>
        <w:rPr>
          <w:color w:val="000000"/>
          <w:lang w:eastAsia="zh-CN"/>
        </w:rPr>
        <w:t xml:space="preserve">________   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十位该填几？</w:t>
      </w:r>
      <w:r>
        <w:rPr>
          <w:color w:val="000000"/>
          <w:lang w:eastAsia="zh-CN"/>
        </w:rPr>
        <w:t xml:space="preserve">  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 wp14:anchorId="222E16B4" wp14:editId="5D29C2B1">
            <wp:extent cx="754380" cy="897623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89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  ________  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 wp14:anchorId="261EEF32" wp14:editId="0BCB246A">
            <wp:extent cx="706641" cy="783031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06641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 ________  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 wp14:anchorId="0B40A26B" wp14:editId="49A3A748">
            <wp:extent cx="754380" cy="811682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81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 ________  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noProof/>
          <w:lang w:eastAsia="zh-CN"/>
        </w:rPr>
        <w:drawing>
          <wp:inline distT="0" distB="0" distL="0" distR="0" wp14:anchorId="265548C7" wp14:editId="30D5C90B">
            <wp:extent cx="716191" cy="716191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16191" cy="71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   ________    </w:t>
      </w:r>
    </w:p>
    <w:p w:rsidR="00DD6298" w:rsidRDefault="003C70E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用竖式计算</w:t>
      </w:r>
      <w:r>
        <w:rPr>
          <w:color w:val="000000"/>
          <w:lang w:eastAsia="zh-CN"/>
        </w:rPr>
        <w:t xml:space="preserve">  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90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 xml:space="preserve">21=________  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 xml:space="preserve">25=________  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20.38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19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             </w:t>
      </w:r>
    </w:p>
    <w:p w:rsidR="00DD6298" w:rsidRDefault="003C70E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lastRenderedPageBreak/>
        <w:t>五、解答题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挑战题。小云的爸爸</w:t>
      </w:r>
      <w:r>
        <w:rPr>
          <w:color w:val="000000"/>
          <w:lang w:eastAsia="zh-CN"/>
        </w:rPr>
        <w:t>今年</w:t>
      </w:r>
      <w:r>
        <w:rPr>
          <w:color w:val="000000"/>
          <w:lang w:eastAsia="zh-CN"/>
        </w:rPr>
        <w:t>36</w:t>
      </w:r>
      <w:r>
        <w:rPr>
          <w:color w:val="000000"/>
          <w:lang w:eastAsia="zh-CN"/>
        </w:rPr>
        <w:t>岁，妈妈比爸爸小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岁，妈妈比小云大</w:t>
      </w:r>
      <w:r>
        <w:rPr>
          <w:color w:val="000000"/>
          <w:lang w:eastAsia="zh-CN"/>
        </w:rPr>
        <w:t>28</w:t>
      </w:r>
      <w:r>
        <w:rPr>
          <w:color w:val="000000"/>
          <w:lang w:eastAsia="zh-CN"/>
        </w:rPr>
        <w:t>岁。小云多少岁？</w:t>
      </w:r>
      <w:r>
        <w:rPr>
          <w:color w:val="000000"/>
          <w:lang w:eastAsia="zh-CN"/>
        </w:rPr>
        <w:t xml:space="preserve">  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被减数是</w:t>
      </w:r>
      <w:r>
        <w:rPr>
          <w:color w:val="000000"/>
          <w:lang w:eastAsia="zh-CN"/>
        </w:rPr>
        <w:t>32</w:t>
      </w:r>
      <w:r>
        <w:rPr>
          <w:color w:val="000000"/>
          <w:lang w:eastAsia="zh-CN"/>
        </w:rPr>
        <w:t>，减数是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，差是多少？</w:t>
      </w:r>
      <w:r>
        <w:rPr>
          <w:color w:val="000000"/>
          <w:lang w:eastAsia="zh-CN"/>
        </w:rPr>
        <w:t xml:space="preserve">    </w:t>
      </w:r>
    </w:p>
    <w:p w:rsidR="00DD6298" w:rsidRDefault="003C70E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六、综合题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3C70EC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照样子，算一算。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78-33-27                        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=78-(33+27)                    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=78-60                         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=18                             </w:t>
      </w:r>
    </w:p>
    <w:p w:rsidR="003C70EC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83-14-26</w:t>
      </w:r>
    </w:p>
    <w:p w:rsidR="003C70EC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51-21-29</w:t>
      </w:r>
    </w:p>
    <w:p w:rsidR="00DD6298" w:rsidRDefault="003C70EC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七、应用题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3C70EC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应该找给天一多少钱</w:t>
      </w:r>
      <w:r>
        <w:rPr>
          <w:color w:val="000000"/>
          <w:lang w:eastAsia="zh-CN"/>
        </w:rPr>
        <w:t>?</w:t>
      </w:r>
    </w:p>
    <w:p w:rsidR="00DD6298" w:rsidRDefault="003C70EC">
      <w:pPr>
        <w:spacing w:after="0"/>
      </w:pPr>
      <w:r>
        <w:rPr>
          <w:noProof/>
          <w:lang w:eastAsia="zh-CN"/>
        </w:rPr>
        <w:drawing>
          <wp:inline distT="0" distB="0" distL="0" distR="0" wp14:anchorId="6E3172A2" wp14:editId="7A07AC8E">
            <wp:extent cx="1795234" cy="120318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95234" cy="120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298" w:rsidRDefault="003C70EC">
      <w:r>
        <w:br w:type="page"/>
      </w:r>
    </w:p>
    <w:p w:rsidR="00DD6298" w:rsidRDefault="003C70EC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DD6298" w:rsidRDefault="003C70EC">
      <w:pPr>
        <w:rPr>
          <w:lang w:eastAsia="zh-CN"/>
        </w:rPr>
      </w:pPr>
      <w:r>
        <w:rPr>
          <w:lang w:eastAsia="zh-CN"/>
        </w:rPr>
        <w:t>一、单选题</w:t>
      </w:r>
    </w:p>
    <w:p w:rsidR="00DD6298" w:rsidRDefault="003C70EC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3C70EC" w:rsidRDefault="003C70EC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</w:t>
      </w:r>
      <w:r>
        <w:rPr>
          <w:color w:val="000000"/>
        </w:rPr>
        <w:t>72</w:t>
      </w:r>
      <w:r>
        <w:rPr>
          <w:color w:val="000000"/>
        </w:rPr>
        <w:t>－</w:t>
      </w:r>
      <w:r>
        <w:rPr>
          <w:color w:val="000000"/>
        </w:rPr>
        <w:t>9</w:t>
      </w:r>
      <w:r>
        <w:rPr>
          <w:color w:val="000000"/>
        </w:rPr>
        <w:t>，把</w:t>
      </w:r>
      <w:r>
        <w:rPr>
          <w:color w:val="000000"/>
        </w:rPr>
        <w:t>72</w:t>
      </w:r>
      <w:r>
        <w:rPr>
          <w:color w:val="000000"/>
        </w:rPr>
        <w:t>看成是</w:t>
      </w:r>
      <w:r>
        <w:rPr>
          <w:color w:val="000000"/>
        </w:rPr>
        <w:t>62</w:t>
      </w:r>
      <w:r>
        <w:rPr>
          <w:color w:val="000000"/>
        </w:rPr>
        <w:t>＋</w:t>
      </w:r>
      <w:r>
        <w:rPr>
          <w:color w:val="000000"/>
        </w:rPr>
        <w:t>10</w:t>
      </w:r>
      <w:r>
        <w:rPr>
          <w:color w:val="000000"/>
        </w:rPr>
        <w:t>，</w:t>
      </w:r>
      <w:r>
        <w:rPr>
          <w:color w:val="000000"/>
        </w:rPr>
        <w:t>10</w:t>
      </w:r>
      <w:r>
        <w:rPr>
          <w:color w:val="000000"/>
        </w:rPr>
        <w:t>－</w:t>
      </w:r>
      <w:r>
        <w:rPr>
          <w:color w:val="000000"/>
        </w:rPr>
        <w:t>9</w:t>
      </w:r>
      <w:r>
        <w:rPr>
          <w:color w:val="000000"/>
        </w:rPr>
        <w:t>＝</w:t>
      </w:r>
      <w:r>
        <w:rPr>
          <w:color w:val="000000"/>
        </w:rPr>
        <w:t>1</w:t>
      </w:r>
      <w:r>
        <w:rPr>
          <w:color w:val="000000"/>
        </w:rPr>
        <w:t>，</w:t>
      </w:r>
      <w:r>
        <w:rPr>
          <w:color w:val="000000"/>
        </w:rPr>
        <w:t>62</w:t>
      </w:r>
      <w:r>
        <w:rPr>
          <w:color w:val="000000"/>
        </w:rPr>
        <w:t>＋</w:t>
      </w:r>
      <w:r>
        <w:rPr>
          <w:color w:val="000000"/>
        </w:rPr>
        <w:t>1</w:t>
      </w:r>
      <w:r>
        <w:rPr>
          <w:color w:val="000000"/>
        </w:rPr>
        <w:t>＝</w:t>
      </w:r>
      <w:r>
        <w:rPr>
          <w:color w:val="000000"/>
        </w:rPr>
        <w:t>63</w:t>
      </w:r>
      <w:r>
        <w:rPr>
          <w:color w:val="000000"/>
        </w:rPr>
        <w:t>，所以</w:t>
      </w:r>
      <w:r>
        <w:rPr>
          <w:color w:val="000000"/>
        </w:rPr>
        <w:t>B</w:t>
      </w:r>
      <w:r>
        <w:rPr>
          <w:color w:val="000000"/>
        </w:rPr>
        <w:t>答案是正确的</w:t>
      </w:r>
      <w:r>
        <w:rPr>
          <w:color w:val="000000"/>
        </w:rPr>
        <w:t>.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【分析】考察对减法的认识。</w:t>
      </w:r>
    </w:p>
    <w:p w:rsidR="00DD6298" w:rsidRDefault="003C70EC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DD6298" w:rsidRDefault="003C70EC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 xml:space="preserve">  </w:t>
      </w:r>
    </w:p>
    <w:p w:rsidR="00DD6298" w:rsidRDefault="003C70EC">
      <w:pPr>
        <w:spacing w:after="0"/>
      </w:pPr>
      <w:r>
        <w:rPr>
          <w:color w:val="000000"/>
        </w:rPr>
        <w:t>44</w:t>
      </w:r>
      <w:r>
        <w:rPr>
          <w:color w:val="000000"/>
        </w:rPr>
        <w:t>－</w:t>
      </w:r>
      <w:r>
        <w:rPr>
          <w:color w:val="000000"/>
        </w:rPr>
        <w:t>19=25</w:t>
      </w:r>
    </w:p>
    <w:p w:rsidR="00DD6298" w:rsidRDefault="003C70EC">
      <w:pPr>
        <w:spacing w:after="0"/>
      </w:pPr>
      <w:r>
        <w:rPr>
          <w:noProof/>
          <w:lang w:eastAsia="zh-CN"/>
        </w:rPr>
        <w:drawing>
          <wp:inline distT="0" distB="0" distL="0" distR="0" wp14:anchorId="2DDE8E0F" wp14:editId="4DFC9FC7">
            <wp:extent cx="544297" cy="75438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4297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298" w:rsidRDefault="003C70EC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DD6298" w:rsidRDefault="003C70EC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 xml:space="preserve">  </w:t>
      </w:r>
    </w:p>
    <w:p w:rsidR="00DD6298" w:rsidRDefault="003C70EC">
      <w:pPr>
        <w:spacing w:after="0"/>
      </w:pPr>
      <w:r>
        <w:rPr>
          <w:color w:val="000000"/>
        </w:rPr>
        <w:t>76</w:t>
      </w:r>
      <w:r>
        <w:rPr>
          <w:color w:val="000000"/>
        </w:rPr>
        <w:t>－</w:t>
      </w:r>
      <w:r>
        <w:rPr>
          <w:color w:val="000000"/>
        </w:rPr>
        <w:t>58=18</w:t>
      </w:r>
    </w:p>
    <w:p w:rsidR="00DD6298" w:rsidRDefault="003C70EC">
      <w:pPr>
        <w:spacing w:after="0"/>
      </w:pPr>
      <w:r>
        <w:rPr>
          <w:noProof/>
          <w:lang w:eastAsia="zh-CN"/>
        </w:rPr>
        <w:drawing>
          <wp:inline distT="0" distB="0" distL="0" distR="0" wp14:anchorId="6F8A7653" wp14:editId="2DEA309C">
            <wp:extent cx="448805" cy="811682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8805" cy="81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298" w:rsidRDefault="003C70EC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DD6298" w:rsidRDefault="003C70EC">
      <w:pPr>
        <w:spacing w:after="0"/>
      </w:pPr>
      <w:r>
        <w:rPr>
          <w:color w:val="0000FF"/>
        </w:rPr>
        <w:t>【解析】</w:t>
      </w:r>
    </w:p>
    <w:p w:rsidR="00DD6298" w:rsidRDefault="003C70EC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32+4+4=40.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 xml:space="preserve">C.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【分析】根据题意可知，要求几个数的和，用加法计算，据此列式解答</w:t>
      </w:r>
      <w:r>
        <w:rPr>
          <w:color w:val="000000"/>
          <w:lang w:eastAsia="zh-CN"/>
        </w:rPr>
        <w:t>.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DD6298" w:rsidRDefault="003C70EC">
      <w:pPr>
        <w:rPr>
          <w:lang w:eastAsia="zh-CN"/>
        </w:rPr>
      </w:pPr>
      <w:r>
        <w:rPr>
          <w:lang w:eastAsia="zh-CN"/>
        </w:rPr>
        <w:t>二、判断题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80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35=45</w:t>
      </w:r>
      <w:r>
        <w:rPr>
          <w:color w:val="000000"/>
          <w:lang w:eastAsia="zh-CN"/>
        </w:rPr>
        <w:t>（千克）</w:t>
      </w:r>
      <w:r>
        <w:rPr>
          <w:color w:val="000000"/>
          <w:lang w:eastAsia="zh-CN"/>
        </w:rPr>
        <w:t xml:space="preserve">  </w:t>
      </w:r>
      <w:r>
        <w:rPr>
          <w:lang w:eastAsia="zh-CN"/>
        </w:rPr>
        <w:br/>
      </w:r>
      <w:r>
        <w:rPr>
          <w:color w:val="000000"/>
          <w:lang w:eastAsia="zh-CN"/>
        </w:rPr>
        <w:t>答：买来的面粉比大米少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千克。</w:t>
      </w:r>
    </w:p>
    <w:p w:rsidR="00DD6298" w:rsidRDefault="003C70EC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0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 xml:space="preserve">0  </w:t>
      </w:r>
    </w:p>
    <w:p w:rsidR="00DD6298" w:rsidRDefault="003C70EC">
      <w:pPr>
        <w:spacing w:after="0"/>
      </w:pPr>
      <w:r>
        <w:rPr>
          <w:color w:val="0000FF"/>
        </w:rPr>
        <w:t>【解析】</w:t>
      </w:r>
      <w:r>
        <w:rPr>
          <w:color w:val="000000"/>
        </w:rPr>
        <w:t>【解答】解：</w:t>
      </w:r>
      <w:r>
        <w:rPr>
          <w:color w:val="000000"/>
        </w:rPr>
        <w:t>(1)60</w:t>
      </w:r>
      <w:r>
        <w:rPr>
          <w:color w:val="000000"/>
        </w:rPr>
        <w:t>－</w:t>
      </w:r>
      <w:r>
        <w:rPr>
          <w:color w:val="000000"/>
        </w:rPr>
        <w:t xml:space="preserve">54=6 </w:t>
      </w:r>
      <w:r>
        <w:rPr>
          <w:noProof/>
          <w:lang w:eastAsia="zh-CN"/>
        </w:rPr>
        <w:drawing>
          <wp:inline distT="0" distB="0" distL="0" distR="0" wp14:anchorId="0C579E14" wp14:editId="18580ABC">
            <wp:extent cx="773481" cy="67799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73481" cy="67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；</w:t>
      </w:r>
      <w:r>
        <w:rPr>
          <w:color w:val="000000"/>
        </w:rPr>
        <w:t>(2)24</w:t>
      </w:r>
      <w:r>
        <w:rPr>
          <w:color w:val="000000"/>
        </w:rPr>
        <w:t>－</w:t>
      </w:r>
      <w:r>
        <w:rPr>
          <w:color w:val="000000"/>
        </w:rPr>
        <w:t xml:space="preserve">16=8 </w:t>
      </w:r>
      <w:r>
        <w:rPr>
          <w:noProof/>
          <w:lang w:eastAsia="zh-CN"/>
        </w:rPr>
        <w:drawing>
          <wp:inline distT="0" distB="0" distL="0" distR="0" wp14:anchorId="04A07AE2" wp14:editId="1B96E681">
            <wp:extent cx="763930" cy="68754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63930" cy="68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1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【解答】笔算两位数减法，要记住三条：</w:t>
      </w:r>
      <w:r>
        <w:rPr>
          <w:color w:val="000000"/>
          <w:lang w:eastAsia="zh-CN"/>
        </w:rPr>
        <w:t xml:space="preserve">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①.</w:t>
      </w:r>
      <w:r>
        <w:rPr>
          <w:color w:val="000000"/>
          <w:lang w:eastAsia="zh-CN"/>
        </w:rPr>
        <w:t>相同数位对齐；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②.</w:t>
      </w:r>
      <w:r>
        <w:rPr>
          <w:color w:val="000000"/>
          <w:lang w:eastAsia="zh-CN"/>
        </w:rPr>
        <w:t>从个位减起；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③.</w:t>
      </w:r>
      <w:r>
        <w:rPr>
          <w:color w:val="000000"/>
          <w:lang w:eastAsia="zh-CN"/>
        </w:rPr>
        <w:t>个位不够减，从十位退</w:t>
      </w: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在个位上加十再减。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(1)45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 xml:space="preserve">25=20 </w:t>
      </w:r>
      <w:r>
        <w:rPr>
          <w:noProof/>
          <w:lang w:eastAsia="zh-CN"/>
        </w:rPr>
        <w:drawing>
          <wp:inline distT="0" distB="0" distL="0" distR="0" wp14:anchorId="07159166" wp14:editId="6177A1D0">
            <wp:extent cx="515658" cy="630238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15658" cy="63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(2)37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 xml:space="preserve">18=19 </w:t>
      </w:r>
      <w:r>
        <w:rPr>
          <w:noProof/>
          <w:lang w:eastAsia="zh-CN"/>
        </w:rPr>
        <w:drawing>
          <wp:inline distT="0" distB="0" distL="0" distR="0" wp14:anchorId="45878566" wp14:editId="7B1575EA">
            <wp:extent cx="620700" cy="802132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20700" cy="80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DD6298" w:rsidRDefault="003C70EC">
      <w:pPr>
        <w:rPr>
          <w:lang w:eastAsia="zh-CN"/>
        </w:rPr>
      </w:pPr>
      <w:r>
        <w:rPr>
          <w:lang w:eastAsia="zh-CN"/>
        </w:rPr>
        <w:t>三、填空题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48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62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70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70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20   </w:t>
      </w:r>
    </w:p>
    <w:p w:rsidR="00DD6298" w:rsidRDefault="003C70EC">
      <w:pPr>
        <w:spacing w:after="0"/>
      </w:pPr>
      <w:r>
        <w:rPr>
          <w:color w:val="0000FF"/>
        </w:rPr>
        <w:t>【解析】</w:t>
      </w:r>
    </w:p>
    <w:p w:rsidR="00DD6298" w:rsidRDefault="003C70EC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 51</w:t>
      </w:r>
      <w:r>
        <w:rPr>
          <w:color w:val="000000"/>
        </w:rPr>
        <w:t>；</w:t>
      </w:r>
      <w:r>
        <w:rPr>
          <w:color w:val="000000"/>
        </w:rPr>
        <w:t xml:space="preserve">23   </w:t>
      </w:r>
    </w:p>
    <w:p w:rsidR="00DD6298" w:rsidRDefault="003C70EC">
      <w:pPr>
        <w:spacing w:after="0"/>
      </w:pPr>
      <w:r>
        <w:rPr>
          <w:color w:val="0000FF"/>
        </w:rPr>
        <w:t>【解析】</w:t>
      </w:r>
    </w:p>
    <w:p w:rsidR="00DD6298" w:rsidRDefault="003C70EC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7   </w:t>
      </w:r>
    </w:p>
    <w:p w:rsidR="00DD6298" w:rsidRDefault="003C70EC">
      <w:pPr>
        <w:spacing w:after="0"/>
      </w:pPr>
      <w:r>
        <w:rPr>
          <w:color w:val="0000FF"/>
        </w:rPr>
        <w:t>【解析】</w:t>
      </w:r>
    </w:p>
    <w:p w:rsidR="00DD6298" w:rsidRDefault="003C70EC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>77</w:t>
      </w:r>
      <w:r>
        <w:rPr>
          <w:color w:val="000000"/>
        </w:rPr>
        <w:t>；</w:t>
      </w:r>
      <w:r>
        <w:rPr>
          <w:color w:val="000000"/>
        </w:rPr>
        <w:t>47</w:t>
      </w:r>
      <w:r>
        <w:rPr>
          <w:color w:val="000000"/>
        </w:rPr>
        <w:t>；</w:t>
      </w:r>
      <w:r>
        <w:rPr>
          <w:color w:val="000000"/>
        </w:rPr>
        <w:t xml:space="preserve">90  </w:t>
      </w:r>
    </w:p>
    <w:p w:rsidR="00DD6298" w:rsidRDefault="003C70EC">
      <w:pPr>
        <w:spacing w:after="0"/>
      </w:pPr>
      <w:r>
        <w:rPr>
          <w:color w:val="0000FF"/>
        </w:rPr>
        <w:t>【解析】</w:t>
      </w:r>
    </w:p>
    <w:p w:rsidR="00DD6298" w:rsidRDefault="003C70EC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82  </w:t>
      </w:r>
    </w:p>
    <w:p w:rsidR="00DD6298" w:rsidRDefault="003C70EC">
      <w:pPr>
        <w:spacing w:after="0"/>
      </w:pPr>
      <w:r>
        <w:rPr>
          <w:color w:val="0000FF"/>
        </w:rPr>
        <w:t>【解析】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74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50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24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24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 xml:space="preserve">6=18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【解答】（方法不唯一），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口算</w:t>
      </w:r>
      <w:r>
        <w:rPr>
          <w:color w:val="000000"/>
          <w:lang w:eastAsia="zh-CN"/>
        </w:rPr>
        <w:t>74-56</w:t>
      </w:r>
      <w:r>
        <w:rPr>
          <w:color w:val="000000"/>
          <w:lang w:eastAsia="zh-CN"/>
        </w:rPr>
        <w:t>，先算</w:t>
      </w:r>
      <w:r>
        <w:rPr>
          <w:color w:val="000000"/>
          <w:lang w:eastAsia="zh-CN"/>
        </w:rPr>
        <w:t>74-50=24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24-6=18.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74-50=24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24-6=18.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【分析】口算两位数减去两位数的退位减法，可以把减数分成整十数与一位数的和，然后先减去整十数，再减去一位数，据此解答，此题解答方法不唯一</w:t>
      </w:r>
      <w:r>
        <w:rPr>
          <w:color w:val="000000"/>
          <w:lang w:eastAsia="zh-CN"/>
        </w:rPr>
        <w:t>.</w:t>
      </w:r>
    </w:p>
    <w:p w:rsidR="00DD6298" w:rsidRDefault="003C70EC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4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1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2</w:t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 xml:space="preserve">1  </w:t>
      </w:r>
    </w:p>
    <w:p w:rsidR="00DD6298" w:rsidRDefault="003C70EC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DD6298" w:rsidRDefault="003C70EC">
      <w:pPr>
        <w:rPr>
          <w:lang w:eastAsia="zh-CN"/>
        </w:rPr>
      </w:pPr>
      <w:r>
        <w:rPr>
          <w:lang w:eastAsia="zh-CN"/>
        </w:rPr>
        <w:t>四、计算题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69  </w:t>
      </w:r>
    </w:p>
    <w:p w:rsidR="003C70EC" w:rsidRDefault="003C70EC">
      <w:pPr>
        <w:spacing w:after="0"/>
      </w:pPr>
      <w:r>
        <w:rPr>
          <w:noProof/>
          <w:lang w:eastAsia="zh-CN"/>
        </w:rPr>
        <w:lastRenderedPageBreak/>
        <w:drawing>
          <wp:inline distT="0" distB="0" distL="0" distR="0" wp14:anchorId="01598660" wp14:editId="6284C7CC">
            <wp:extent cx="544297" cy="773481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4297" cy="77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298" w:rsidRDefault="003C70EC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 xml:space="preserve">20  </w:t>
      </w:r>
    </w:p>
    <w:p w:rsidR="00DD6298" w:rsidRDefault="003C70EC">
      <w:pPr>
        <w:spacing w:after="0"/>
      </w:pPr>
      <w:r>
        <w:rPr>
          <w:noProof/>
          <w:lang w:eastAsia="zh-CN"/>
        </w:rPr>
        <w:drawing>
          <wp:inline distT="0" distB="0" distL="0" distR="0" wp14:anchorId="2D7CB319" wp14:editId="23EF9FEC">
            <wp:extent cx="706641" cy="630238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06641" cy="63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298" w:rsidRDefault="003C70EC">
      <w:pPr>
        <w:spacing w:after="0"/>
      </w:pPr>
      <w:r>
        <w:rPr>
          <w:color w:val="0000FF"/>
        </w:rPr>
        <w:t>【解析】</w:t>
      </w:r>
    </w:p>
    <w:p w:rsidR="00DD6298" w:rsidRDefault="003C70EC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noProof/>
          <w:lang w:eastAsia="zh-CN"/>
        </w:rPr>
        <w:drawing>
          <wp:inline distT="0" distB="0" distL="0" distR="0" wp14:anchorId="3AD6F268" wp14:editId="631E592B">
            <wp:extent cx="592049" cy="830771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2049" cy="83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298" w:rsidRDefault="003C70EC">
      <w:pPr>
        <w:spacing w:after="0"/>
      </w:pPr>
      <w:r>
        <w:rPr>
          <w:color w:val="0000FF"/>
        </w:rPr>
        <w:t>【解析】</w:t>
      </w:r>
    </w:p>
    <w:p w:rsidR="00DD6298" w:rsidRDefault="003C70EC">
      <w:pPr>
        <w:rPr>
          <w:lang w:eastAsia="zh-CN"/>
        </w:rPr>
      </w:pPr>
      <w:r>
        <w:rPr>
          <w:lang w:eastAsia="zh-CN"/>
        </w:rPr>
        <w:t>五、解答题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36-4-28=4</w:t>
      </w:r>
      <w:r>
        <w:rPr>
          <w:color w:val="000000"/>
          <w:lang w:eastAsia="zh-CN"/>
        </w:rPr>
        <w:t>（岁）答：小云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岁。</w:t>
      </w:r>
      <w:r>
        <w:rPr>
          <w:color w:val="000000"/>
          <w:lang w:eastAsia="zh-CN"/>
        </w:rPr>
        <w:t xml:space="preserve">  </w:t>
      </w:r>
    </w:p>
    <w:p w:rsidR="00DD6298" w:rsidRDefault="003C70EC">
      <w:pPr>
        <w:spacing w:after="0"/>
      </w:pPr>
      <w:r>
        <w:rPr>
          <w:color w:val="0000FF"/>
        </w:rPr>
        <w:t>【解析】</w:t>
      </w:r>
    </w:p>
    <w:p w:rsidR="00DD6298" w:rsidRDefault="003C70EC"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 32</w:t>
      </w:r>
      <w:r>
        <w:rPr>
          <w:color w:val="000000"/>
        </w:rPr>
        <w:t>－</w:t>
      </w:r>
      <w:r>
        <w:rPr>
          <w:color w:val="000000"/>
        </w:rPr>
        <w:t>15=</w:t>
      </w:r>
      <w:r>
        <w:rPr>
          <w:b/>
          <w:color w:val="000000"/>
        </w:rPr>
        <w:t>17</w:t>
      </w:r>
      <w:r>
        <w:rPr>
          <w:color w:val="000000"/>
        </w:rPr>
        <w:t xml:space="preserve">   </w:t>
      </w:r>
    </w:p>
    <w:p w:rsidR="00DD6298" w:rsidRDefault="003C70EC">
      <w:pPr>
        <w:spacing w:after="0"/>
      </w:pPr>
      <w:r>
        <w:rPr>
          <w:color w:val="0000FF"/>
        </w:rPr>
        <w:t>【解析】</w:t>
      </w:r>
    </w:p>
    <w:p w:rsidR="00DD6298" w:rsidRDefault="003C70EC">
      <w:pPr>
        <w:rPr>
          <w:lang w:eastAsia="zh-CN"/>
        </w:rPr>
      </w:pPr>
      <w:r>
        <w:rPr>
          <w:lang w:eastAsia="zh-CN"/>
        </w:rPr>
        <w:t>六、综合题</w:t>
      </w:r>
    </w:p>
    <w:p w:rsidR="003C70EC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83-14-26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=83-(14+26)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=83-40</w:t>
      </w:r>
    </w:p>
    <w:p w:rsidR="003C70EC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=43</w:t>
      </w:r>
    </w:p>
    <w:p w:rsidR="003C70EC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）解：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51-21-29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=51-(21+29)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=51-50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=1</w:t>
      </w:r>
    </w:p>
    <w:p w:rsidR="00DD6298" w:rsidRDefault="003C70EC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  </w:t>
      </w:r>
    </w:p>
    <w:p w:rsidR="00DD6298" w:rsidRDefault="003C70EC">
      <w:pPr>
        <w:rPr>
          <w:lang w:eastAsia="zh-CN"/>
        </w:rPr>
      </w:pPr>
      <w:r>
        <w:rPr>
          <w:lang w:eastAsia="zh-CN"/>
        </w:rPr>
        <w:t>七、应用题</w:t>
      </w:r>
    </w:p>
    <w:p w:rsidR="003C70EC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20-9=11(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)</w:t>
      </w:r>
    </w:p>
    <w:p w:rsidR="00DD6298" w:rsidRDefault="003C70EC">
      <w:pPr>
        <w:spacing w:after="0"/>
        <w:rPr>
          <w:lang w:eastAsia="zh-CN"/>
        </w:rPr>
      </w:pPr>
      <w:r>
        <w:rPr>
          <w:color w:val="000000"/>
          <w:lang w:eastAsia="zh-CN"/>
        </w:rPr>
        <w:t>答：应该找给天一</w:t>
      </w:r>
      <w:r>
        <w:rPr>
          <w:color w:val="000000"/>
          <w:lang w:eastAsia="zh-CN"/>
        </w:rPr>
        <w:t>11</w:t>
      </w:r>
      <w:r>
        <w:rPr>
          <w:color w:val="000000"/>
          <w:lang w:eastAsia="zh-CN"/>
        </w:rPr>
        <w:t>元</w:t>
      </w:r>
    </w:p>
    <w:p w:rsidR="003C70EC" w:rsidRDefault="003C70EC">
      <w:pPr>
        <w:spacing w:after="0"/>
      </w:pPr>
      <w:r>
        <w:rPr>
          <w:color w:val="0000FF"/>
        </w:rPr>
        <w:t>【解析】</w:t>
      </w:r>
    </w:p>
    <w:p w:rsidR="00DD6298" w:rsidRDefault="00DD6298">
      <w:pPr>
        <w:spacing w:after="0"/>
      </w:pPr>
    </w:p>
    <w:sectPr w:rsidR="00DD6298">
      <w:headerReference w:type="even" r:id="rId28"/>
      <w:footerReference w:type="default" r:id="rId2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C70EC">
      <w:pPr>
        <w:spacing w:after="0" w:line="240" w:lineRule="auto"/>
      </w:pPr>
      <w:r>
        <w:separator/>
      </w:r>
    </w:p>
  </w:endnote>
  <w:endnote w:type="continuationSeparator" w:id="0">
    <w:p w:rsidR="00000000" w:rsidRDefault="003C7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298" w:rsidRPr="003C70EC" w:rsidRDefault="003C70EC" w:rsidP="003C70EC">
    <w:pPr>
      <w:pStyle w:val="a4"/>
    </w:pPr>
    <w:r w:rsidRPr="003C70EC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C70EC">
      <w:pPr>
        <w:spacing w:after="0" w:line="240" w:lineRule="auto"/>
      </w:pPr>
      <w:r>
        <w:separator/>
      </w:r>
    </w:p>
  </w:footnote>
  <w:footnote w:type="continuationSeparator" w:id="0">
    <w:p w:rsidR="00000000" w:rsidRDefault="003C7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298" w:rsidRDefault="003C70EC">
    <w:pPr>
      <w:pStyle w:val="a5"/>
      <w:pBdr>
        <w:bottom w:val="none" w:sz="0" w:space="0" w:color="auto"/>
      </w:pBdr>
    </w:pPr>
    <w:r>
      <w:pict>
        <v:rect id="Rectangle 7" o:spid="_x0000_s4097" style="position:absolute;left:0;text-align:left;margin-left:1056.4pt;margin-top:-43pt;width:42.15pt;height:57pt;z-index:251655680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4098" type="#_x0000_t202" style="position:absolute;left:0;text-align:left;margin-left:1098.55pt;margin-top:-43pt;width:31.6pt;height:843pt;z-index:251656704;mso-width-relative:page;mso-height-relative:page;v-text-anchor:middle" o:preferrelative="t">
          <v:stroke miterlimit="2"/>
          <v:textbox style="layout-flow:vertical;mso-layout-flow-alt:bottom-to-top">
            <w:txbxContent>
              <w:p w:rsidR="00DD6298" w:rsidRDefault="003C70E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4099" type="#_x0000_t202" style="position:absolute;left:0;text-align:left;margin-left:1056.4pt;margin-top:-43pt;width:42.15pt;height:843pt;z-index:251657728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DD6298" w:rsidRDefault="003C70EC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4100" type="#_x0000_t202" style="position:absolute;left:0;text-align:left;margin-left:1025.45pt;margin-top:-43pt;width:30.95pt;height:843pt;z-index:251658752;mso-width-relative:page;mso-height-relative:page;v-text-anchor:middle" o:preferrelative="t">
          <v:stroke miterlimit="2"/>
          <v:textbox style="layout-flow:vertical;mso-layout-flow-alt:bottom-to-top">
            <w:txbxContent>
              <w:p w:rsidR="00DD6298" w:rsidRDefault="003C70E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17C6A"/>
    <w:multiLevelType w:val="hybridMultilevel"/>
    <w:tmpl w:val="7AC4468A"/>
    <w:lvl w:ilvl="0" w:tplc="23425608">
      <w:start w:val="1"/>
      <w:numFmt w:val="decimal"/>
      <w:lvlText w:val="%1."/>
      <w:lvlJc w:val="left"/>
      <w:pPr>
        <w:ind w:left="720" w:hanging="360"/>
      </w:pPr>
    </w:lvl>
    <w:lvl w:ilvl="1" w:tplc="23425608" w:tentative="1">
      <w:start w:val="1"/>
      <w:numFmt w:val="lowerLetter"/>
      <w:lvlText w:val="%2."/>
      <w:lvlJc w:val="left"/>
      <w:pPr>
        <w:ind w:left="1440" w:hanging="360"/>
      </w:pPr>
    </w:lvl>
    <w:lvl w:ilvl="2" w:tplc="23425608" w:tentative="1">
      <w:start w:val="1"/>
      <w:numFmt w:val="lowerRoman"/>
      <w:lvlText w:val="%3."/>
      <w:lvlJc w:val="right"/>
      <w:pPr>
        <w:ind w:left="2160" w:hanging="180"/>
      </w:pPr>
    </w:lvl>
    <w:lvl w:ilvl="3" w:tplc="23425608" w:tentative="1">
      <w:start w:val="1"/>
      <w:numFmt w:val="decimal"/>
      <w:lvlText w:val="%4."/>
      <w:lvlJc w:val="left"/>
      <w:pPr>
        <w:ind w:left="2880" w:hanging="360"/>
      </w:pPr>
    </w:lvl>
    <w:lvl w:ilvl="4" w:tplc="23425608" w:tentative="1">
      <w:start w:val="1"/>
      <w:numFmt w:val="lowerLetter"/>
      <w:lvlText w:val="%5."/>
      <w:lvlJc w:val="left"/>
      <w:pPr>
        <w:ind w:left="3600" w:hanging="360"/>
      </w:pPr>
    </w:lvl>
    <w:lvl w:ilvl="5" w:tplc="23425608" w:tentative="1">
      <w:start w:val="1"/>
      <w:numFmt w:val="lowerRoman"/>
      <w:lvlText w:val="%6."/>
      <w:lvlJc w:val="right"/>
      <w:pPr>
        <w:ind w:left="4320" w:hanging="180"/>
      </w:pPr>
    </w:lvl>
    <w:lvl w:ilvl="6" w:tplc="23425608" w:tentative="1">
      <w:start w:val="1"/>
      <w:numFmt w:val="decimal"/>
      <w:lvlText w:val="%7."/>
      <w:lvlJc w:val="left"/>
      <w:pPr>
        <w:ind w:left="5040" w:hanging="360"/>
      </w:pPr>
    </w:lvl>
    <w:lvl w:ilvl="7" w:tplc="23425608" w:tentative="1">
      <w:start w:val="1"/>
      <w:numFmt w:val="lowerLetter"/>
      <w:lvlText w:val="%8."/>
      <w:lvlJc w:val="left"/>
      <w:pPr>
        <w:ind w:left="5760" w:hanging="360"/>
      </w:pPr>
    </w:lvl>
    <w:lvl w:ilvl="8" w:tplc="234256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1B94BCD"/>
    <w:multiLevelType w:val="hybridMultilevel"/>
    <w:tmpl w:val="62665B94"/>
    <w:lvl w:ilvl="0" w:tplc="149126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C70EC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D6298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jpg"/><Relationship Id="rId26" Type="http://schemas.openxmlformats.org/officeDocument/2006/relationships/image" Target="media/image17.gif"/><Relationship Id="rId3" Type="http://schemas.openxmlformats.org/officeDocument/2006/relationships/numbering" Target="numbering.xml"/><Relationship Id="rId21" Type="http://schemas.openxmlformats.org/officeDocument/2006/relationships/image" Target="media/image12.gif"/><Relationship Id="rId7" Type="http://schemas.openxmlformats.org/officeDocument/2006/relationships/webSettings" Target="webSettings.xml"/><Relationship Id="rId12" Type="http://schemas.openxmlformats.org/officeDocument/2006/relationships/image" Target="media/image3.gif"/><Relationship Id="rId17" Type="http://schemas.openxmlformats.org/officeDocument/2006/relationships/image" Target="media/image8.png"/><Relationship Id="rId25" Type="http://schemas.openxmlformats.org/officeDocument/2006/relationships/image" Target="media/image16.gif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gif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gif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gif"/><Relationship Id="rId28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image" Target="media/image10.gif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gif"/><Relationship Id="rId27" Type="http://schemas.openxmlformats.org/officeDocument/2006/relationships/image" Target="media/image18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639677-A76B-4DDF-801E-9C2D217B8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443</Words>
  <Characters>2529</Characters>
  <Application>Microsoft Office Word</Application>
  <DocSecurity>0</DocSecurity>
  <Lines>21</Lines>
  <Paragraphs>5</Paragraphs>
  <ScaleCrop>false</ScaleCrop>
  <Company>Microsoft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7</cp:revision>
  <dcterms:created xsi:type="dcterms:W3CDTF">2013-12-09T06:44:00Z</dcterms:created>
  <dcterms:modified xsi:type="dcterms:W3CDTF">2019-03-09T02:38:00Z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